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2AE076B"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F8305B">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E130E3">
        <w:rPr>
          <w:rFonts w:asciiTheme="minorHAnsi" w:hAnsiTheme="minorHAnsi" w:cstheme="minorHAnsi"/>
          <w:b/>
          <w:sz w:val="20"/>
        </w:rPr>
        <w:t>ZAMÓWIEŃ (WZÓR)</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47B8BDD1"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OŚWIADCZENIE W SPRAWIE DOŚWIADCZENIA ZAWODOWEGO (</w:t>
      </w:r>
      <w:r w:rsidR="00613D6C">
        <w:rPr>
          <w:rFonts w:asciiTheme="minorHAnsi" w:hAnsiTheme="minorHAnsi" w:cstheme="minorHAnsi"/>
          <w:b/>
          <w:sz w:val="20"/>
        </w:rPr>
        <w:t>PT</w:t>
      </w:r>
      <w:bookmarkStart w:id="0" w:name="_GoBack"/>
      <w:bookmarkEnd w:id="0"/>
      <w:r w:rsidRPr="00830464">
        <w:rPr>
          <w:rFonts w:asciiTheme="minorHAnsi" w:hAnsiTheme="minorHAnsi" w:cstheme="minorHAnsi"/>
          <w:b/>
          <w:sz w:val="20"/>
        </w:rPr>
        <w:t>)</w:t>
      </w:r>
      <w:r w:rsidR="005B1ED0"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774E41AD" w14:textId="47DDE70F" w:rsidR="00C336C9" w:rsidRDefault="00B137F8" w:rsidP="00C336C9">
      <w:pPr>
        <w:spacing w:before="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E608C" w:rsidRPr="004E608C">
        <w:rPr>
          <w:rFonts w:asciiTheme="minorHAnsi" w:hAnsiTheme="minorHAnsi" w:cstheme="minorHAnsi"/>
          <w:b/>
          <w:sz w:val="20"/>
          <w:lang w:eastAsia="pl-PL"/>
        </w:rPr>
        <w:t>POST/DYS/OLD/GZ/</w:t>
      </w:r>
      <w:r w:rsidR="0050713E">
        <w:rPr>
          <w:rFonts w:asciiTheme="minorHAnsi" w:hAnsiTheme="minorHAnsi" w:cstheme="minorHAnsi"/>
          <w:b/>
          <w:sz w:val="20"/>
          <w:lang w:eastAsia="pl-PL"/>
        </w:rPr>
        <w:t>0</w:t>
      </w:r>
      <w:r w:rsidR="00613D6C">
        <w:rPr>
          <w:rFonts w:asciiTheme="minorHAnsi" w:hAnsiTheme="minorHAnsi" w:cstheme="minorHAnsi"/>
          <w:b/>
          <w:sz w:val="20"/>
          <w:lang w:eastAsia="pl-PL"/>
        </w:rPr>
        <w:t>2401</w:t>
      </w:r>
      <w:r w:rsidR="004E608C" w:rsidRPr="004E608C">
        <w:rPr>
          <w:rFonts w:asciiTheme="minorHAnsi" w:hAnsiTheme="minorHAnsi" w:cstheme="minorHAnsi"/>
          <w:b/>
          <w:sz w:val="20"/>
          <w:lang w:eastAsia="pl-PL"/>
        </w:rPr>
        <w:t>/202</w:t>
      </w:r>
      <w:r w:rsidR="0050713E">
        <w:rPr>
          <w:rFonts w:asciiTheme="minorHAnsi" w:hAnsiTheme="minorHAnsi" w:cstheme="minorHAnsi"/>
          <w:b/>
          <w:sz w:val="20"/>
          <w:lang w:eastAsia="pl-PL"/>
        </w:rPr>
        <w:t>5</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013825" w:rsidRPr="00013825">
        <w:rPr>
          <w:rFonts w:asciiTheme="minorHAnsi" w:eastAsiaTheme="minorHAnsi" w:hAnsiTheme="minorHAnsi" w:cstheme="minorHAnsi"/>
          <w:b/>
          <w:szCs w:val="22"/>
        </w:rPr>
        <w:t xml:space="preserve">Wykonanie dokumentacji projektowej w branży elektroenergetycznej na terenie działania OŁD RE Łódź i RE </w:t>
      </w:r>
      <w:r w:rsidR="00613D6C">
        <w:rPr>
          <w:rFonts w:asciiTheme="minorHAnsi" w:eastAsiaTheme="minorHAnsi" w:hAnsiTheme="minorHAnsi" w:cstheme="minorHAnsi"/>
          <w:b/>
          <w:szCs w:val="22"/>
        </w:rPr>
        <w:t>Bełchatów</w:t>
      </w:r>
      <w:r w:rsidR="00013825">
        <w:rPr>
          <w:rFonts w:asciiTheme="minorHAnsi" w:eastAsiaTheme="minorHAnsi" w:hAnsiTheme="minorHAnsi" w:cstheme="minorHAnsi"/>
          <w:b/>
          <w:szCs w:val="22"/>
        </w:rPr>
        <w:t xml:space="preserve"> w podziale na 5 części</w:t>
      </w:r>
      <w:r w:rsidR="00106263" w:rsidRPr="0088475D">
        <w:rPr>
          <w:rFonts w:asciiTheme="minorHAnsi" w:hAnsiTheme="minorHAnsi" w:cstheme="minorHAnsi"/>
          <w:b/>
          <w:szCs w:val="22"/>
        </w:rPr>
        <w:t>,</w:t>
      </w:r>
      <w:r w:rsidR="00106263">
        <w:rPr>
          <w:rFonts w:asciiTheme="minorHAnsi" w:hAnsiTheme="minorHAnsi" w:cstheme="minorHAnsi"/>
          <w:sz w:val="20"/>
        </w:rPr>
        <w:t xml:space="preserve"> </w:t>
      </w:r>
      <w:r w:rsidR="00C336C9" w:rsidRPr="00A90F4E">
        <w:rPr>
          <w:rFonts w:asciiTheme="minorHAnsi" w:hAnsiTheme="minorHAnsi" w:cstheme="minorHAnsi"/>
          <w:b/>
          <w:szCs w:val="22"/>
          <w:lang w:eastAsia="pl-PL"/>
        </w:rPr>
        <w:t>oświadczamy</w:t>
      </w:r>
      <w:r w:rsidR="00C336C9" w:rsidRPr="00A90F4E">
        <w:rPr>
          <w:rFonts w:asciiTheme="minorHAnsi" w:hAnsiTheme="minorHAnsi" w:cstheme="minorHAnsi"/>
          <w:szCs w:val="22"/>
          <w:lang w:eastAsia="pl-PL"/>
        </w:rPr>
        <w:t>,</w:t>
      </w:r>
      <w:r w:rsidR="00C336C9" w:rsidRPr="00CD053C">
        <w:rPr>
          <w:rFonts w:asciiTheme="minorHAnsi" w:hAnsiTheme="minorHAnsi" w:cstheme="minorHAnsi"/>
          <w:sz w:val="20"/>
          <w:lang w:eastAsia="pl-PL"/>
        </w:rPr>
        <w:t xml:space="preserve"> </w:t>
      </w:r>
      <w:r w:rsidR="00C336C9" w:rsidRPr="00CD053C">
        <w:rPr>
          <w:rFonts w:asciiTheme="minorHAnsi" w:hAnsiTheme="minorHAnsi" w:cstheme="minorHAnsi"/>
          <w:bCs/>
          <w:sz w:val="20"/>
          <w:lang w:eastAsia="pl-PL"/>
        </w:rPr>
        <w:t>że</w:t>
      </w:r>
      <w:r w:rsidR="00C336C9" w:rsidRPr="00CD053C">
        <w:rPr>
          <w:rFonts w:asciiTheme="minorHAnsi" w:hAnsiTheme="minorHAnsi" w:cstheme="minorHAnsi"/>
          <w:sz w:val="20"/>
          <w:lang w:eastAsia="pl-PL"/>
        </w:rPr>
        <w:t xml:space="preserve"> </w:t>
      </w:r>
      <w:r w:rsidR="00C336C9">
        <w:rPr>
          <w:rFonts w:asciiTheme="minorHAnsi" w:hAnsiTheme="minorHAnsi" w:cstheme="minorHAnsi"/>
          <w:sz w:val="20"/>
          <w:lang w:eastAsia="pl-PL"/>
        </w:rPr>
        <w:t>posiadamy odpowiednie doświadczenie zawodowe i:</w:t>
      </w:r>
    </w:p>
    <w:p w14:paraId="66AAB942" w14:textId="3416971B" w:rsidR="00B137F8" w:rsidRPr="00C336C9" w:rsidRDefault="00D67974" w:rsidP="00C336C9">
      <w:pPr>
        <w:pStyle w:val="Akapitzlist"/>
        <w:numPr>
          <w:ilvl w:val="0"/>
          <w:numId w:val="6"/>
        </w:numPr>
        <w:spacing w:before="120" w:line="240" w:lineRule="auto"/>
        <w:rPr>
          <w:rFonts w:ascii="Calibri" w:hAnsi="Calibri"/>
          <w:sz w:val="20"/>
        </w:rPr>
      </w:pPr>
      <w:r w:rsidRPr="001F4B01">
        <w:rPr>
          <w:rFonts w:asciiTheme="minorHAnsi" w:hAnsiTheme="minorHAnsi" w:cstheme="minorHAnsi"/>
          <w:snapToGrid w:val="0"/>
          <w:sz w:val="20"/>
          <w:lang w:eastAsia="pl-PL"/>
        </w:rPr>
        <w:t xml:space="preserve">w okresie ostatnich 3 lat przed upływem terminu składania ofert, a jeżeli okres prowadzenia działalności jest krótszy – w tym okresie, zrealizowali minimum </w:t>
      </w:r>
      <w:r>
        <w:rPr>
          <w:rFonts w:asciiTheme="minorHAnsi" w:hAnsiTheme="minorHAnsi" w:cstheme="minorHAnsi"/>
          <w:snapToGrid w:val="0"/>
          <w:sz w:val="20"/>
          <w:lang w:eastAsia="pl-PL"/>
        </w:rPr>
        <w:t>3</w:t>
      </w:r>
      <w:r w:rsidRPr="001F4B01">
        <w:rPr>
          <w:rFonts w:asciiTheme="minorHAnsi" w:hAnsiTheme="minorHAnsi" w:cstheme="minorHAnsi"/>
          <w:snapToGrid w:val="0"/>
          <w:sz w:val="20"/>
          <w:lang w:eastAsia="pl-PL"/>
        </w:rPr>
        <w:t xml:space="preserve"> dokumentacje projektowe odpowiadające swoim rodzajem </w:t>
      </w:r>
      <w:r w:rsidRPr="00F30FA5">
        <w:rPr>
          <w:rFonts w:asciiTheme="minorHAnsi" w:hAnsiTheme="minorHAnsi" w:cstheme="minorHAnsi"/>
          <w:snapToGrid w:val="0"/>
          <w:sz w:val="20"/>
          <w:lang w:eastAsia="pl-PL"/>
        </w:rPr>
        <w:t>projektom stanowiącym przedmiot zamówienia</w:t>
      </w:r>
      <w:r w:rsidR="00C336C9" w:rsidRPr="00C336C9">
        <w:rPr>
          <w:rFonts w:ascii="Calibri" w:hAnsi="Calibri"/>
          <w:sz w:val="20"/>
        </w:rPr>
        <w:t>.</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2581" w14:textId="77777777" w:rsidR="00DF2AC6" w:rsidRDefault="00DF2AC6" w:rsidP="004A302B">
      <w:pPr>
        <w:spacing w:line="240" w:lineRule="auto"/>
      </w:pPr>
      <w:r>
        <w:separator/>
      </w:r>
    </w:p>
  </w:endnote>
  <w:endnote w:type="continuationSeparator" w:id="0">
    <w:p w14:paraId="015EB899" w14:textId="77777777" w:rsidR="00DF2AC6" w:rsidRDefault="00DF2A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1EBDBF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13D6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13D6C">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61198" w14:textId="77777777" w:rsidR="00DF2AC6" w:rsidRDefault="00DF2AC6" w:rsidP="004A302B">
      <w:pPr>
        <w:spacing w:line="240" w:lineRule="auto"/>
      </w:pPr>
      <w:r>
        <w:separator/>
      </w:r>
    </w:p>
  </w:footnote>
  <w:footnote w:type="continuationSeparator" w:id="0">
    <w:p w14:paraId="5234F15A" w14:textId="77777777" w:rsidR="00DF2AC6" w:rsidRDefault="00DF2A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0591370" w14:textId="77777777" w:rsidR="003C3D46" w:rsidRDefault="003C3D46" w:rsidP="003C3D46">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59264" behindDoc="1" locked="0" layoutInCell="1" allowOverlap="1" wp14:anchorId="344B8F99" wp14:editId="51D0A73D">
          <wp:simplePos x="0" y="0"/>
          <wp:positionH relativeFrom="margin">
            <wp:posOffset>-372292</wp:posOffset>
          </wp:positionH>
          <wp:positionV relativeFrom="topMargin">
            <wp:align>bottom</wp:align>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1A3726E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E608C" w:rsidRPr="004E608C">
          <w:rPr>
            <w:rFonts w:asciiTheme="minorHAnsi" w:hAnsiTheme="minorHAnsi" w:cstheme="minorHAnsi"/>
            <w:sz w:val="18"/>
            <w:szCs w:val="18"/>
          </w:rPr>
          <w:t>POST/DYS/OLD/GZ/</w:t>
        </w:r>
        <w:r w:rsidR="0050713E">
          <w:rPr>
            <w:rFonts w:asciiTheme="minorHAnsi" w:hAnsiTheme="minorHAnsi" w:cstheme="minorHAnsi"/>
            <w:sz w:val="18"/>
            <w:szCs w:val="18"/>
          </w:rPr>
          <w:t>0</w:t>
        </w:r>
        <w:r w:rsidR="00613D6C">
          <w:rPr>
            <w:rFonts w:asciiTheme="minorHAnsi" w:hAnsiTheme="minorHAnsi" w:cstheme="minorHAnsi"/>
            <w:sz w:val="18"/>
            <w:szCs w:val="18"/>
          </w:rPr>
          <w:t>2401/</w:t>
        </w:r>
        <w:r w:rsidR="004E608C" w:rsidRPr="004E608C">
          <w:rPr>
            <w:rFonts w:asciiTheme="minorHAnsi" w:hAnsiTheme="minorHAnsi" w:cstheme="minorHAnsi"/>
            <w:sz w:val="18"/>
            <w:szCs w:val="18"/>
          </w:rPr>
          <w:t>202</w:t>
        </w:r>
        <w:r w:rsidR="0050713E">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825"/>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1F"/>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06263"/>
    <w:rsid w:val="001116B5"/>
    <w:rsid w:val="00112269"/>
    <w:rsid w:val="00112825"/>
    <w:rsid w:val="00116321"/>
    <w:rsid w:val="00117691"/>
    <w:rsid w:val="0011772C"/>
    <w:rsid w:val="0011796C"/>
    <w:rsid w:val="001212B3"/>
    <w:rsid w:val="001228DC"/>
    <w:rsid w:val="00122C4C"/>
    <w:rsid w:val="0012465E"/>
    <w:rsid w:val="0012511B"/>
    <w:rsid w:val="001270AE"/>
    <w:rsid w:val="00131A23"/>
    <w:rsid w:val="001324E6"/>
    <w:rsid w:val="001325C6"/>
    <w:rsid w:val="001347CE"/>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D47"/>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398F"/>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D46"/>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950"/>
    <w:rsid w:val="003F6C86"/>
    <w:rsid w:val="003F702A"/>
    <w:rsid w:val="00402D6C"/>
    <w:rsid w:val="00403077"/>
    <w:rsid w:val="00406A25"/>
    <w:rsid w:val="00407783"/>
    <w:rsid w:val="004105E9"/>
    <w:rsid w:val="00411E6E"/>
    <w:rsid w:val="00412994"/>
    <w:rsid w:val="00412E59"/>
    <w:rsid w:val="004134E4"/>
    <w:rsid w:val="00414B45"/>
    <w:rsid w:val="00414D79"/>
    <w:rsid w:val="00415DEF"/>
    <w:rsid w:val="00417649"/>
    <w:rsid w:val="0042201D"/>
    <w:rsid w:val="0042359E"/>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F7E"/>
    <w:rsid w:val="004603F4"/>
    <w:rsid w:val="00461844"/>
    <w:rsid w:val="00462028"/>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713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8DA"/>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3D6C"/>
    <w:rsid w:val="00615A31"/>
    <w:rsid w:val="00615E00"/>
    <w:rsid w:val="00616F3C"/>
    <w:rsid w:val="00617104"/>
    <w:rsid w:val="00617FD5"/>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202"/>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A2"/>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537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132"/>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F4E"/>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DB"/>
    <w:rsid w:val="00BC1318"/>
    <w:rsid w:val="00BC27C8"/>
    <w:rsid w:val="00BC29DD"/>
    <w:rsid w:val="00BC49EE"/>
    <w:rsid w:val="00BC4B72"/>
    <w:rsid w:val="00BC505C"/>
    <w:rsid w:val="00BC73E1"/>
    <w:rsid w:val="00BD0EF5"/>
    <w:rsid w:val="00BD0F16"/>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716"/>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67974"/>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3A"/>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4D1"/>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856"/>
    <w:rsid w:val="00E01E29"/>
    <w:rsid w:val="00E02387"/>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41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018A"/>
    <w:rsid w:val="00FE1399"/>
    <w:rsid w:val="00FE332A"/>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0B02"/>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 w sprawie wykonanych zamówień.docx</dmsv2BaseFileName>
    <dmsv2BaseDisplayName xmlns="http://schemas.microsoft.com/sharepoint/v3">Załącznik nr 7 do SWZ - Oświadczenie w sprawie wykonanych zamówień</dmsv2BaseDisplayName>
    <dmsv2SWPP2ObjectNumber xmlns="http://schemas.microsoft.com/sharepoint/v3">POST/DYS/OLD/GZ/02401/2025                        </dmsv2SWPP2ObjectNumber>
    <dmsv2SWPP2SumMD5 xmlns="http://schemas.microsoft.com/sharepoint/v3">41aa3fe22bdc96c97f50e849a3e1850c</dmsv2SWPP2SumMD5>
    <dmsv2BaseMoved xmlns="http://schemas.microsoft.com/sharepoint/v3">false</dmsv2BaseMoved>
    <dmsv2BaseIsSensitive xmlns="http://schemas.microsoft.com/sharepoint/v3">true</dmsv2BaseIsSensitive>
    <dmsv2SWPP2IDSWPP2 xmlns="http://schemas.microsoft.com/sharepoint/v3">685402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22790004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XD3KHSRJV2AP-496110365-19963</_dlc_DocId>
    <_dlc_DocIdUrl xmlns="a19cb1c7-c5c7-46d4-85ae-d83685407bba">
      <Url>https://swpp2.dms.gkpge.pl/sites/38/_layouts/15/DocIdRedir.aspx?ID=XD3KHSRJV2AP-496110365-19963</Url>
      <Description>XD3KHSRJV2AP-496110365-19963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2.xml><?xml version="1.0" encoding="utf-8"?>
<ds:datastoreItem xmlns:ds="http://schemas.openxmlformats.org/officeDocument/2006/customXml" ds:itemID="{E7200249-A10D-436D-ABAC-9DA94982A97B}"/>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14FD4DB9-A683-42E3-B69C-6199F2786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155</Words>
  <Characters>932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POST/DYS/OLD/GZ/02401/2025</dc:subject>
  <dc:creator>Kurpiewska Katarzyna [PGE S.A.]</dc:creator>
  <cp:lastModifiedBy>Kaczorowska-Jakubowska Izabela [PGE Dystr. O.Łódź]</cp:lastModifiedBy>
  <cp:revision>69</cp:revision>
  <cp:lastPrinted>2021-02-26T13:14:00Z</cp:lastPrinted>
  <dcterms:created xsi:type="dcterms:W3CDTF">2021-04-09T12:53:00Z</dcterms:created>
  <dcterms:modified xsi:type="dcterms:W3CDTF">2025-06-25T11:53:00Z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396076da-81ca-436f-bd9e-6f07b51f7577</vt:lpwstr>
  </property>
</Properties>
</file>